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159A867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1CAC242B" w14:textId="77777777" w:rsidTr="00303771">
        <w:tc>
          <w:tcPr>
            <w:tcW w:w="408" w:type="dxa"/>
          </w:tcPr>
          <w:p w14:paraId="6425E417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F448FC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14:paraId="40A0AA56" w14:textId="77777777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06B032CE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355156B2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93663F">
        <w:rPr>
          <w:rFonts w:ascii="Tahoma" w:hAnsi="Tahoma" w:cs="Tahoma"/>
          <w:b/>
        </w:rPr>
        <w:t xml:space="preserve"> - </w:t>
      </w:r>
      <w:r w:rsidR="00CF0F2F" w:rsidRPr="00F44B39">
        <w:rPr>
          <w:rFonts w:ascii="Tahoma" w:hAnsi="Tahoma" w:cs="Tahoma"/>
          <w:b/>
          <w:bCs/>
          <w:color w:val="FF0000"/>
        </w:rPr>
        <w:t>DOTYCZY WYKONAWCÓW</w:t>
      </w:r>
      <w:r w:rsidR="00CF0F2F" w:rsidRPr="00CF0F2F">
        <w:rPr>
          <w:rFonts w:ascii="Tahoma" w:hAnsi="Tahoma" w:cs="Tahoma"/>
          <w:b/>
          <w:bCs/>
        </w:rPr>
        <w:t>:</w:t>
      </w:r>
    </w:p>
    <w:p w14:paraId="7DD35284" w14:textId="5A1272BE" w:rsidR="00831447" w:rsidRDefault="00831447" w:rsidP="002A0F33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2A0F33">
        <w:rPr>
          <w:rFonts w:ascii="Tahoma" w:hAnsi="Tahoma" w:cs="Tahoma"/>
        </w:rPr>
        <w:t>spełniam warun</w:t>
      </w:r>
      <w:r w:rsidR="00305BC3">
        <w:rPr>
          <w:rFonts w:ascii="Tahoma" w:hAnsi="Tahoma" w:cs="Tahoma"/>
        </w:rPr>
        <w:t>ek</w:t>
      </w:r>
      <w:r>
        <w:rPr>
          <w:rFonts w:ascii="Tahoma" w:hAnsi="Tahoma" w:cs="Tahoma"/>
        </w:rPr>
        <w:t xml:space="preserve"> udziału w postępowaniu </w:t>
      </w:r>
      <w:r w:rsidR="00305BC3">
        <w:rPr>
          <w:rFonts w:ascii="Tahoma" w:hAnsi="Tahoma" w:cs="Tahoma"/>
        </w:rPr>
        <w:t>określony</w:t>
      </w:r>
      <w:r w:rsidR="002A0F33">
        <w:rPr>
          <w:rFonts w:ascii="Tahoma" w:hAnsi="Tahoma" w:cs="Tahoma"/>
        </w:rPr>
        <w:t xml:space="preserve"> przez Zamawiającego </w:t>
      </w:r>
      <w:r w:rsidR="002A0F33">
        <w:rPr>
          <w:rFonts w:ascii="Tahoma" w:hAnsi="Tahoma" w:cs="Tahoma"/>
        </w:rPr>
        <w:br/>
        <w:t xml:space="preserve">w ogłoszeniu o zamówieniu oraz w </w:t>
      </w:r>
      <w:r w:rsidR="008E7E80">
        <w:rPr>
          <w:rFonts w:ascii="Tahoma" w:hAnsi="Tahoma" w:cs="Tahoma"/>
        </w:rPr>
        <w:t>ust.</w:t>
      </w:r>
      <w:r w:rsidR="002A0F33">
        <w:rPr>
          <w:rFonts w:ascii="Tahoma" w:hAnsi="Tahoma" w:cs="Tahoma"/>
        </w:rPr>
        <w:t xml:space="preserve"> 3.4 rozdziału III </w:t>
      </w:r>
      <w:proofErr w:type="spellStart"/>
      <w:r w:rsidR="002A0F33"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14:paraId="1477F422" w14:textId="6459826B" w:rsidR="0093663F" w:rsidRDefault="0093663F" w:rsidP="0093663F">
      <w:pPr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lastRenderedPageBreak/>
        <w:t xml:space="preserve">Oświadczam, że w celu wykazania spełniania warunków udziału w postępowaniu, określonych przez Zamawiającego w ogłoszeniu o zamówieniu oraz w ust. 3.4. rozdziału </w:t>
      </w:r>
      <w:r w:rsidR="00C67902">
        <w:rPr>
          <w:rFonts w:ascii="Tahoma" w:hAnsi="Tahoma" w:cs="Tahoma"/>
        </w:rPr>
        <w:t>III Specyfikacji Warunków Zamówienia</w:t>
      </w:r>
    </w:p>
    <w:p w14:paraId="085B09AF" w14:textId="278F32E0" w:rsidR="0093663F" w:rsidRDefault="0093663F" w:rsidP="0093663F">
      <w:pPr>
        <w:jc w:val="both"/>
        <w:rPr>
          <w:rFonts w:ascii="Tahoma" w:hAnsi="Tahoma" w:cs="Tahoma"/>
        </w:rPr>
      </w:pPr>
    </w:p>
    <w:tbl>
      <w:tblPr>
        <w:tblStyle w:val="Tabela-Siatka"/>
        <w:tblpPr w:leftFromText="141" w:rightFromText="141" w:vertAnchor="text" w:horzAnchor="margin" w:tblpY="9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D51754" w14:paraId="6F827198" w14:textId="77777777" w:rsidTr="00D51754">
        <w:tc>
          <w:tcPr>
            <w:tcW w:w="408" w:type="dxa"/>
          </w:tcPr>
          <w:p w14:paraId="3C5A4E81" w14:textId="77777777" w:rsidR="00D51754" w:rsidRDefault="00D51754" w:rsidP="00D5175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D702828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26C33214" w14:textId="2964E25D" w:rsid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tbl>
      <w:tblPr>
        <w:tblStyle w:val="Tabela-Siatka"/>
        <w:tblpPr w:leftFromText="141" w:rightFromText="141" w:vertAnchor="text" w:horzAnchor="margin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3F" w14:paraId="65A57E62" w14:textId="77777777" w:rsidTr="0093663F">
        <w:tc>
          <w:tcPr>
            <w:tcW w:w="408" w:type="dxa"/>
          </w:tcPr>
          <w:p w14:paraId="767E4838" w14:textId="77777777" w:rsidR="0093663F" w:rsidRDefault="0093663F" w:rsidP="0093663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CCD00" w14:textId="77777777" w:rsidR="0093663F" w:rsidRPr="0093663F" w:rsidRDefault="0093663F" w:rsidP="0093663F">
      <w:pPr>
        <w:jc w:val="both"/>
        <w:rPr>
          <w:rFonts w:ascii="Tahoma" w:hAnsi="Tahoma" w:cs="Tahoma"/>
          <w:kern w:val="0"/>
          <w:lang w:eastAsia="pl-PL"/>
        </w:rPr>
      </w:pPr>
    </w:p>
    <w:p w14:paraId="51D9D464" w14:textId="77777777" w:rsidR="00D51754" w:rsidRPr="0093663F" w:rsidRDefault="00D51754" w:rsidP="00D51754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53241E94" w14:textId="77777777" w:rsidR="0093663F" w:rsidRPr="00D51754" w:rsidRDefault="0093663F" w:rsidP="0093663F">
      <w:pPr>
        <w:pStyle w:val="Akapitzlist"/>
        <w:spacing w:line="288" w:lineRule="auto"/>
        <w:ind w:left="3912" w:firstLine="336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502C59C3" w14:textId="32E2B03B" w:rsidR="009C6CD1" w:rsidRDefault="00D51754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W przypadku zaznaczenia, iż Wykonawca polega na zasobach innego podmiotu w celu wykazania spełniania warunków udziału w postępowaniu należy w</w:t>
      </w:r>
      <w:r w:rsidR="00F44B39">
        <w:rPr>
          <w:rFonts w:ascii="Tahoma" w:hAnsi="Tahoma" w:cs="Tahoma"/>
          <w:bCs/>
        </w:rPr>
        <w:t>skazać: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64A6708" w14:textId="59D7553F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 w:rsidR="00C67902">
        <w:rPr>
          <w:rFonts w:ascii="Tahoma" w:hAnsi="Tahoma" w:cs="Tahoma"/>
          <w:bCs/>
          <w:sz w:val="16"/>
          <w:szCs w:val="16"/>
        </w:rPr>
        <w:t>, na którego zasoby Wykonawca polega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D8293B1" w14:textId="6E9FF99E" w:rsidR="00C87D49" w:rsidRDefault="0093663F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 xml:space="preserve"> - </w:t>
      </w:r>
      <w:r w:rsidR="00C87D49" w:rsidRPr="00F44B39">
        <w:rPr>
          <w:rFonts w:ascii="Tahoma" w:hAnsi="Tahoma" w:cs="Tahoma"/>
          <w:b/>
          <w:bCs/>
          <w:color w:val="FF0000"/>
        </w:rPr>
        <w:t>DOTYCZY PODMIOTU UDOSTĘPNIAJĄCEGO ZASOBY</w:t>
      </w:r>
      <w:r w:rsidR="00C87D49">
        <w:rPr>
          <w:rFonts w:ascii="Tahoma" w:hAnsi="Tahoma" w:cs="Tahoma"/>
          <w:b/>
          <w:bCs/>
        </w:rPr>
        <w:t>:</w:t>
      </w:r>
    </w:p>
    <w:p w14:paraId="0DA83E1F" w14:textId="7F524516" w:rsidR="00C87D49" w:rsidRDefault="00C87D49" w:rsidP="00C87D49">
      <w:pP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ust. 3.4 rozdziału III SWZ udostępniam następujące zasoby:</w:t>
      </w:r>
    </w:p>
    <w:p w14:paraId="12316105" w14:textId="6A51E31E" w:rsidR="00C87D49" w:rsidRDefault="00C87D49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8BEA4DF" w14:textId="77777777" w:rsidR="00C87D49" w:rsidRDefault="00C87D49" w:rsidP="00C87D49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74C7DED8" w14:textId="786C8210" w:rsidR="00C87D49" w:rsidRPr="009C6CD1" w:rsidRDefault="00C87D49" w:rsidP="0093663F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77F763DA" w14:textId="7D38EB98" w:rsidR="00C87D49" w:rsidRPr="00C87D49" w:rsidRDefault="00C87D49" w:rsidP="0093663F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C87D49">
        <w:rPr>
          <w:rFonts w:ascii="Tahoma" w:hAnsi="Tahoma" w:cs="Tahoma"/>
        </w:rPr>
        <w:t>Oświadczam, iż spełniam warunki udziału w postępowaniu o udzielenie zamówienia określone w ust. 3.4 rozdz</w:t>
      </w:r>
      <w:r w:rsidR="0093663F">
        <w:rPr>
          <w:rFonts w:ascii="Tahoma" w:hAnsi="Tahoma" w:cs="Tahoma"/>
        </w:rPr>
        <w:t>iału III</w:t>
      </w:r>
      <w:r w:rsidRPr="00C87D49">
        <w:rPr>
          <w:rFonts w:ascii="Tahoma" w:hAnsi="Tahoma" w:cs="Tahoma"/>
        </w:rPr>
        <w:t xml:space="preserve"> SWZ</w:t>
      </w:r>
      <w:r w:rsidR="0093663F">
        <w:rPr>
          <w:rFonts w:ascii="Tahoma" w:hAnsi="Tahoma" w:cs="Tahoma"/>
        </w:rPr>
        <w:t>,</w:t>
      </w:r>
      <w:r w:rsidRPr="00C87D49">
        <w:rPr>
          <w:rFonts w:ascii="Tahoma" w:hAnsi="Tahoma" w:cs="Tahoma"/>
        </w:rPr>
        <w:t xml:space="preserve"> w zakresie których udostępniam swoje zasoby Wykonawcy w celu wykazania spełniania warunków udziału w postępowaniu</w:t>
      </w:r>
      <w:r w:rsidR="0093663F">
        <w:rPr>
          <w:rFonts w:ascii="Tahoma" w:hAnsi="Tahoma" w:cs="Tahoma"/>
        </w:rPr>
        <w:t>.</w:t>
      </w: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FD6FD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FD6FD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2"/>
      </w:tblGrid>
      <w:tr w:rsidR="00FD6FD4" w14:paraId="1A834347" w14:textId="77777777" w:rsidTr="00FD6FD4">
        <w:trPr>
          <w:trHeight w:val="287"/>
        </w:trPr>
        <w:tc>
          <w:tcPr>
            <w:tcW w:w="422" w:type="dxa"/>
          </w:tcPr>
          <w:p w14:paraId="3976B825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2E25F3" w14:paraId="32649C00" w14:textId="77777777" w:rsidTr="00303771">
        <w:tc>
          <w:tcPr>
            <w:tcW w:w="408" w:type="dxa"/>
          </w:tcPr>
          <w:p w14:paraId="4CCEBE3A" w14:textId="77777777" w:rsidR="00FD6FD4" w:rsidRPr="002E25F3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2E25F3" w:rsidRPr="002E25F3" w14:paraId="7958DE87" w14:textId="77777777" w:rsidTr="00303771">
        <w:tc>
          <w:tcPr>
            <w:tcW w:w="408" w:type="dxa"/>
          </w:tcPr>
          <w:p w14:paraId="2783762A" w14:textId="77777777" w:rsidR="002E25F3" w:rsidRPr="002E25F3" w:rsidRDefault="002E25F3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AE137" w14:textId="77777777" w:rsidR="00950D74" w:rsidRDefault="00950D74" w:rsidP="00DA5839">
      <w:r>
        <w:separator/>
      </w:r>
    </w:p>
  </w:endnote>
  <w:endnote w:type="continuationSeparator" w:id="0">
    <w:p w14:paraId="7BE29347" w14:textId="77777777" w:rsidR="00950D74" w:rsidRDefault="00950D7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950D7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7BA4" w14:textId="77777777" w:rsidR="00950D74" w:rsidRDefault="00950D74" w:rsidP="00DA5839">
      <w:r>
        <w:separator/>
      </w:r>
    </w:p>
  </w:footnote>
  <w:footnote w:type="continuationSeparator" w:id="0">
    <w:p w14:paraId="3E1A8827" w14:textId="77777777" w:rsidR="00950D74" w:rsidRDefault="00950D7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74702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7777777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8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1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3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5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6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7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9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3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5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6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9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0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1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5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0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5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8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0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2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5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6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7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8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0"/>
  </w:num>
  <w:num w:numId="3" w16cid:durableId="1497720889">
    <w:abstractNumId w:val="65"/>
  </w:num>
  <w:num w:numId="4" w16cid:durableId="511916418">
    <w:abstractNumId w:val="170"/>
  </w:num>
  <w:num w:numId="5" w16cid:durableId="1156646516">
    <w:abstractNumId w:val="194"/>
  </w:num>
  <w:num w:numId="6" w16cid:durableId="950665827">
    <w:abstractNumId w:val="140"/>
  </w:num>
  <w:num w:numId="7" w16cid:durableId="2119905943">
    <w:abstractNumId w:val="151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6"/>
  </w:num>
  <w:num w:numId="11" w16cid:durableId="1196851097">
    <w:abstractNumId w:val="135"/>
  </w:num>
  <w:num w:numId="12" w16cid:durableId="1124082607">
    <w:abstractNumId w:val="56"/>
  </w:num>
  <w:num w:numId="13" w16cid:durableId="1074278722">
    <w:abstractNumId w:val="94"/>
  </w:num>
  <w:num w:numId="14" w16cid:durableId="890190381">
    <w:abstractNumId w:val="142"/>
  </w:num>
  <w:num w:numId="15" w16cid:durableId="1042631105">
    <w:abstractNumId w:val="163"/>
  </w:num>
  <w:num w:numId="16" w16cid:durableId="1626110738">
    <w:abstractNumId w:val="164"/>
  </w:num>
  <w:num w:numId="17" w16cid:durableId="413934800">
    <w:abstractNumId w:val="90"/>
  </w:num>
  <w:num w:numId="18" w16cid:durableId="1896038712">
    <w:abstractNumId w:val="63"/>
  </w:num>
  <w:num w:numId="19" w16cid:durableId="1947813102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0"/>
  </w:num>
  <w:num w:numId="22" w16cid:durableId="1586064750">
    <w:abstractNumId w:val="85"/>
  </w:num>
  <w:num w:numId="23" w16cid:durableId="924456809">
    <w:abstractNumId w:val="138"/>
  </w:num>
  <w:num w:numId="24" w16cid:durableId="1846506997">
    <w:abstractNumId w:val="165"/>
  </w:num>
  <w:num w:numId="25" w16cid:durableId="1526937899">
    <w:abstractNumId w:val="39"/>
  </w:num>
  <w:num w:numId="26" w16cid:durableId="1955551841">
    <w:abstractNumId w:val="129"/>
  </w:num>
  <w:num w:numId="27" w16cid:durableId="744841261">
    <w:abstractNumId w:val="103"/>
  </w:num>
  <w:num w:numId="28" w16cid:durableId="766584713">
    <w:abstractNumId w:val="25"/>
  </w:num>
  <w:num w:numId="29" w16cid:durableId="730157816">
    <w:abstractNumId w:val="118"/>
  </w:num>
  <w:num w:numId="30" w16cid:durableId="341200392">
    <w:abstractNumId w:val="149"/>
  </w:num>
  <w:num w:numId="31" w16cid:durableId="1592395300">
    <w:abstractNumId w:val="166"/>
  </w:num>
  <w:num w:numId="32" w16cid:durableId="1341853184">
    <w:abstractNumId w:val="186"/>
  </w:num>
  <w:num w:numId="33" w16cid:durableId="1792355458">
    <w:abstractNumId w:val="123"/>
  </w:num>
  <w:num w:numId="34" w16cid:durableId="209538623">
    <w:abstractNumId w:val="122"/>
  </w:num>
  <w:num w:numId="35" w16cid:durableId="1879658240">
    <w:abstractNumId w:val="74"/>
  </w:num>
  <w:num w:numId="36" w16cid:durableId="674841208">
    <w:abstractNumId w:val="86"/>
  </w:num>
  <w:num w:numId="37" w16cid:durableId="1838225402">
    <w:abstractNumId w:val="88"/>
  </w:num>
  <w:num w:numId="38" w16cid:durableId="77796340">
    <w:abstractNumId w:val="82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4"/>
  </w:num>
  <w:num w:numId="42" w16cid:durableId="1889298027">
    <w:abstractNumId w:val="83"/>
  </w:num>
  <w:num w:numId="43" w16cid:durableId="2009675853">
    <w:abstractNumId w:val="110"/>
  </w:num>
  <w:num w:numId="44" w16cid:durableId="1631016026">
    <w:abstractNumId w:val="120"/>
  </w:num>
  <w:num w:numId="45" w16cid:durableId="2119524362">
    <w:abstractNumId w:val="146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99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7"/>
  </w:num>
  <w:num w:numId="52" w16cid:durableId="949774936">
    <w:abstractNumId w:val="48"/>
  </w:num>
  <w:num w:numId="53" w16cid:durableId="1589461865">
    <w:abstractNumId w:val="148"/>
  </w:num>
  <w:num w:numId="54" w16cid:durableId="821434623">
    <w:abstractNumId w:val="107"/>
  </w:num>
  <w:num w:numId="55" w16cid:durableId="288516767">
    <w:abstractNumId w:val="61"/>
  </w:num>
  <w:num w:numId="56" w16cid:durableId="1018383721">
    <w:abstractNumId w:val="119"/>
  </w:num>
  <w:num w:numId="57" w16cid:durableId="2108114669">
    <w:abstractNumId w:val="168"/>
  </w:num>
  <w:num w:numId="58" w16cid:durableId="1261990695">
    <w:abstractNumId w:val="26"/>
  </w:num>
  <w:num w:numId="59" w16cid:durableId="1519150216">
    <w:abstractNumId w:val="156"/>
  </w:num>
  <w:num w:numId="60" w16cid:durableId="685251000">
    <w:abstractNumId w:val="184"/>
  </w:num>
  <w:num w:numId="61" w16cid:durableId="589050635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1"/>
  </w:num>
  <w:num w:numId="65" w16cid:durableId="2045516979">
    <w:abstractNumId w:val="35"/>
  </w:num>
  <w:num w:numId="66" w16cid:durableId="21981027">
    <w:abstractNumId w:val="112"/>
  </w:num>
  <w:num w:numId="67" w16cid:durableId="576015399">
    <w:abstractNumId w:val="53"/>
  </w:num>
  <w:num w:numId="68" w16cid:durableId="825169208">
    <w:abstractNumId w:val="178"/>
  </w:num>
  <w:num w:numId="69" w16cid:durableId="774177112">
    <w:abstractNumId w:val="87"/>
  </w:num>
  <w:num w:numId="70" w16cid:durableId="253129070">
    <w:abstractNumId w:val="160"/>
  </w:num>
  <w:num w:numId="71" w16cid:durableId="230777940">
    <w:abstractNumId w:val="36"/>
  </w:num>
  <w:num w:numId="72" w16cid:durableId="2108841390">
    <w:abstractNumId w:val="139"/>
  </w:num>
  <w:num w:numId="73" w16cid:durableId="1168860212">
    <w:abstractNumId w:val="133"/>
  </w:num>
  <w:num w:numId="74" w16cid:durableId="747650616">
    <w:abstractNumId w:val="113"/>
  </w:num>
  <w:num w:numId="75" w16cid:durableId="1305819897">
    <w:abstractNumId w:val="193"/>
  </w:num>
  <w:num w:numId="76" w16cid:durableId="458233005">
    <w:abstractNumId w:val="49"/>
  </w:num>
  <w:num w:numId="77" w16cid:durableId="651493773">
    <w:abstractNumId w:val="102"/>
  </w:num>
  <w:num w:numId="78" w16cid:durableId="676036499">
    <w:abstractNumId w:val="162"/>
  </w:num>
  <w:num w:numId="79" w16cid:durableId="158156705">
    <w:abstractNumId w:val="174"/>
  </w:num>
  <w:num w:numId="80" w16cid:durableId="340742511">
    <w:abstractNumId w:val="47"/>
  </w:num>
  <w:num w:numId="81" w16cid:durableId="920599993">
    <w:abstractNumId w:val="141"/>
  </w:num>
  <w:num w:numId="82" w16cid:durableId="343285439">
    <w:abstractNumId w:val="95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7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5"/>
  </w:num>
  <w:num w:numId="90" w16cid:durableId="1080442587">
    <w:abstractNumId w:val="77"/>
  </w:num>
  <w:num w:numId="91" w16cid:durableId="1916013195">
    <w:abstractNumId w:val="159"/>
  </w:num>
  <w:num w:numId="92" w16cid:durableId="495730328">
    <w:abstractNumId w:val="105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89"/>
  </w:num>
  <w:num w:numId="96" w16cid:durableId="542062480">
    <w:abstractNumId w:val="100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88"/>
  </w:num>
  <w:num w:numId="100" w16cid:durableId="1609194670">
    <w:abstractNumId w:val="136"/>
  </w:num>
  <w:num w:numId="101" w16cid:durableId="162283944">
    <w:abstractNumId w:val="199"/>
  </w:num>
  <w:num w:numId="102" w16cid:durableId="600256430">
    <w:abstractNumId w:val="134"/>
  </w:num>
  <w:num w:numId="103" w16cid:durableId="581992218">
    <w:abstractNumId w:val="75"/>
  </w:num>
  <w:num w:numId="104" w16cid:durableId="1335959441">
    <w:abstractNumId w:val="92"/>
  </w:num>
  <w:num w:numId="105" w16cid:durableId="477039509">
    <w:abstractNumId w:val="161"/>
  </w:num>
  <w:num w:numId="106" w16cid:durableId="1653172579">
    <w:abstractNumId w:val="121"/>
  </w:num>
  <w:num w:numId="107" w16cid:durableId="962466569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5"/>
  </w:num>
  <w:num w:numId="109" w16cid:durableId="42025149">
    <w:abstractNumId w:val="33"/>
  </w:num>
  <w:num w:numId="110" w16cid:durableId="149518565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79"/>
  </w:num>
  <w:num w:numId="112" w16cid:durableId="1961254485">
    <w:abstractNumId w:val="128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4"/>
  </w:num>
  <w:num w:numId="116" w16cid:durableId="2111386971">
    <w:abstractNumId w:val="153"/>
  </w:num>
  <w:num w:numId="117" w16cid:durableId="1231231849">
    <w:abstractNumId w:val="185"/>
  </w:num>
  <w:num w:numId="118" w16cid:durableId="660885459">
    <w:abstractNumId w:val="114"/>
  </w:num>
  <w:num w:numId="119" w16cid:durableId="723797019">
    <w:abstractNumId w:val="66"/>
  </w:num>
  <w:num w:numId="120" w16cid:durableId="1604528381">
    <w:abstractNumId w:val="192"/>
  </w:num>
  <w:num w:numId="121" w16cid:durableId="1770538329">
    <w:abstractNumId w:val="116"/>
  </w:num>
  <w:num w:numId="122" w16cid:durableId="189030790">
    <w:abstractNumId w:val="101"/>
  </w:num>
  <w:num w:numId="123" w16cid:durableId="1183204057">
    <w:abstractNumId w:val="115"/>
  </w:num>
  <w:num w:numId="124" w16cid:durableId="1091468294">
    <w:abstractNumId w:val="76"/>
  </w:num>
  <w:num w:numId="125" w16cid:durableId="1117682275">
    <w:abstractNumId w:val="80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6"/>
  </w:num>
  <w:num w:numId="131" w16cid:durableId="1527521100">
    <w:abstractNumId w:val="143"/>
  </w:num>
  <w:num w:numId="132" w16cid:durableId="112217117">
    <w:abstractNumId w:val="177"/>
  </w:num>
  <w:num w:numId="133" w16cid:durableId="996417256">
    <w:abstractNumId w:val="191"/>
  </w:num>
  <w:num w:numId="134" w16cid:durableId="272636531">
    <w:abstractNumId w:val="145"/>
  </w:num>
  <w:num w:numId="135" w16cid:durableId="1994484213">
    <w:abstractNumId w:val="180"/>
  </w:num>
  <w:num w:numId="136" w16cid:durableId="284969488">
    <w:abstractNumId w:val="93"/>
  </w:num>
  <w:num w:numId="137" w16cid:durableId="147409330">
    <w:abstractNumId w:val="109"/>
  </w:num>
  <w:num w:numId="138" w16cid:durableId="2061466880">
    <w:abstractNumId w:val="69"/>
  </w:num>
  <w:num w:numId="139" w16cid:durableId="1438139692">
    <w:abstractNumId w:val="84"/>
  </w:num>
  <w:num w:numId="140" w16cid:durableId="1929774717">
    <w:abstractNumId w:val="137"/>
  </w:num>
  <w:num w:numId="141" w16cid:durableId="939415954">
    <w:abstractNumId w:val="97"/>
  </w:num>
  <w:num w:numId="142" w16cid:durableId="1907452430">
    <w:abstractNumId w:val="81"/>
  </w:num>
  <w:num w:numId="143" w16cid:durableId="11693618">
    <w:abstractNumId w:val="1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0"/>
  </w:num>
  <w:num w:numId="145" w16cid:durableId="669672357">
    <w:abstractNumId w:val="117"/>
  </w:num>
  <w:num w:numId="146" w16cid:durableId="553196760">
    <w:abstractNumId w:val="44"/>
  </w:num>
  <w:num w:numId="147" w16cid:durableId="65615344">
    <w:abstractNumId w:val="171"/>
  </w:num>
  <w:num w:numId="148" w16cid:durableId="1213421354">
    <w:abstractNumId w:val="78"/>
  </w:num>
  <w:num w:numId="149" w16cid:durableId="1160268620">
    <w:abstractNumId w:val="46"/>
  </w:num>
  <w:num w:numId="150" w16cid:durableId="889268639">
    <w:abstractNumId w:val="155"/>
  </w:num>
  <w:num w:numId="151" w16cid:durableId="660891471">
    <w:abstractNumId w:val="38"/>
  </w:num>
  <w:num w:numId="152" w16cid:durableId="373581528">
    <w:abstractNumId w:val="91"/>
  </w:num>
  <w:num w:numId="153" w16cid:durableId="1634213968">
    <w:abstractNumId w:val="124"/>
  </w:num>
  <w:num w:numId="154" w16cid:durableId="1346516078">
    <w:abstractNumId w:val="98"/>
  </w:num>
  <w:num w:numId="155" w16cid:durableId="2126850758">
    <w:abstractNumId w:val="132"/>
  </w:num>
  <w:num w:numId="156" w16cid:durableId="799693501">
    <w:abstractNumId w:val="197"/>
  </w:num>
  <w:num w:numId="157" w16cid:durableId="1039016744">
    <w:abstractNumId w:val="79"/>
  </w:num>
  <w:num w:numId="158" w16cid:durableId="1833138472">
    <w:abstractNumId w:val="157"/>
  </w:num>
  <w:num w:numId="159" w16cid:durableId="2038390182">
    <w:abstractNumId w:val="111"/>
  </w:num>
  <w:num w:numId="160" w16cid:durableId="885533873">
    <w:abstractNumId w:val="189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69"/>
  </w:num>
  <w:num w:numId="165" w16cid:durableId="655228932">
    <w:abstractNumId w:val="152"/>
  </w:num>
  <w:num w:numId="166" w16cid:durableId="1466506841">
    <w:abstractNumId w:val="108"/>
  </w:num>
  <w:num w:numId="167" w16cid:durableId="422723751">
    <w:abstractNumId w:val="167"/>
  </w:num>
  <w:num w:numId="168" w16cid:durableId="2045475661">
    <w:abstractNumId w:val="59"/>
  </w:num>
  <w:num w:numId="169" w16cid:durableId="410588991">
    <w:abstractNumId w:val="126"/>
  </w:num>
  <w:num w:numId="170" w16cid:durableId="1839225802">
    <w:abstractNumId w:val="106"/>
  </w:num>
  <w:num w:numId="171" w16cid:durableId="763378820">
    <w:abstractNumId w:val="147"/>
  </w:num>
  <w:num w:numId="172" w16cid:durableId="1059590196">
    <w:abstractNumId w:val="172"/>
  </w:num>
  <w:num w:numId="173" w16cid:durableId="165219039">
    <w:abstractNumId w:val="43"/>
  </w:num>
  <w:num w:numId="174" w16cid:durableId="2123962513">
    <w:abstractNumId w:val="158"/>
  </w:num>
  <w:num w:numId="175" w16cid:durableId="1406149062">
    <w:abstractNumId w:val="0"/>
  </w:num>
  <w:num w:numId="176" w16cid:durableId="1285968142">
    <w:abstractNumId w:val="96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2022-04-20T12:05:00Z</dcterms:modified>
</cp:coreProperties>
</file>